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970" w:rsidRDefault="00562EF3" w:rsidP="00E906AF">
      <w:pPr>
        <w:pStyle w:val="berschrift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B2D0AF" wp14:editId="28FC96D4">
            <wp:simplePos x="0" y="0"/>
            <wp:positionH relativeFrom="margin">
              <wp:posOffset>4291965</wp:posOffset>
            </wp:positionH>
            <wp:positionV relativeFrom="margin">
              <wp:posOffset>324485</wp:posOffset>
            </wp:positionV>
            <wp:extent cx="1464310" cy="1169035"/>
            <wp:effectExtent l="0" t="0" r="254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ronome (1)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06AF">
        <w:rPr>
          <w:noProof/>
        </w:rPr>
        <w:t>D</w:t>
      </w:r>
      <w:r>
        <w:rPr>
          <w:noProof/>
        </w:rPr>
        <w:t>er (besondere) Würfel</w:t>
      </w:r>
    </w:p>
    <w:p w:rsidR="00C80970" w:rsidRDefault="0035460B" w:rsidP="0035460B">
      <w:pPr>
        <w:spacing w:before="120"/>
        <w:jc w:val="both"/>
      </w:pPr>
      <w:r>
        <w:t xml:space="preserve">Ein </w:t>
      </w:r>
      <w:r w:rsidR="00562EF3">
        <w:t xml:space="preserve">Würfel, der nur die </w:t>
      </w:r>
      <w:r w:rsidR="00065317">
        <w:t>Zahlen</w:t>
      </w:r>
      <w:r w:rsidR="00562EF3">
        <w:t xml:space="preserve"> von 1 bis 6 würfeln kann, ist doch </w:t>
      </w:r>
      <w:r w:rsidR="00065317">
        <w:t>langweilig! Versuchen wir es mit dem MEGA-Würfel.</w:t>
      </w:r>
      <w:r>
        <w:t xml:space="preserve"> </w:t>
      </w:r>
    </w:p>
    <w:p w:rsidR="00E906AF" w:rsidRDefault="00BD04B1" w:rsidP="00E906AF">
      <w:pPr>
        <w:pStyle w:val="berschrift1"/>
      </w:pPr>
      <w:r w:rsidRPr="00BD04B1">
        <w:t xml:space="preserve">Calliope mini als </w:t>
      </w:r>
      <w:r w:rsidR="00065317">
        <w:t>Würfelgenerator</w:t>
      </w:r>
    </w:p>
    <w:p w:rsidR="00EF3929" w:rsidRDefault="00E906AF" w:rsidP="00E906AF">
      <w:pPr>
        <w:spacing w:before="120"/>
        <w:jc w:val="both"/>
      </w:pPr>
      <w:r>
        <w:t xml:space="preserve">Der Calliope mini soll als </w:t>
      </w:r>
      <w:r w:rsidR="00EF3929">
        <w:t>MEGA-</w:t>
      </w:r>
      <w:r w:rsidR="00065317">
        <w:t>Würfel</w:t>
      </w:r>
      <w:r>
        <w:t xml:space="preserve"> arbeiten. </w:t>
      </w:r>
      <w:r w:rsidR="00EF3929">
        <w:t xml:space="preserve">Dieser besteht aus bis zu drei Würfeln in den Farben rot, grün und blau. Die Würfel haben immer gleich viele, aber änderbare Augenzahlen. </w:t>
      </w:r>
    </w:p>
    <w:p w:rsidR="00E906AF" w:rsidRDefault="00E906AF" w:rsidP="00E906AF">
      <w:pPr>
        <w:spacing w:before="120"/>
        <w:jc w:val="both"/>
      </w:pPr>
      <w:r>
        <w:t xml:space="preserve">Wir vereinbaren folgende </w:t>
      </w:r>
      <w:r w:rsidR="006E03AF">
        <w:t>A</w:t>
      </w:r>
      <w:r w:rsidR="005C49AE">
        <w:t>nforderungen</w:t>
      </w:r>
      <w:r>
        <w:t>:</w:t>
      </w:r>
    </w:p>
    <w:p w:rsidR="00246D6B" w:rsidRDefault="00246D6B" w:rsidP="00246D6B">
      <w:pPr>
        <w:pStyle w:val="Listenabsatz"/>
        <w:numPr>
          <w:ilvl w:val="0"/>
          <w:numId w:val="17"/>
        </w:numPr>
        <w:spacing w:before="120"/>
        <w:jc w:val="both"/>
      </w:pPr>
      <w:r>
        <w:t>Grund</w:t>
      </w:r>
      <w:r w:rsidR="00065317">
        <w:t>einstellung</w:t>
      </w:r>
      <w:r>
        <w:t xml:space="preserve">: </w:t>
      </w:r>
      <w:r w:rsidR="00065317">
        <w:t>ein Würfel mit sechs Augen</w:t>
      </w:r>
    </w:p>
    <w:p w:rsidR="00207396" w:rsidRDefault="00207396" w:rsidP="00207396">
      <w:pPr>
        <w:pStyle w:val="Listenabsatz"/>
        <w:numPr>
          <w:ilvl w:val="0"/>
          <w:numId w:val="17"/>
        </w:numPr>
        <w:spacing w:before="120"/>
        <w:jc w:val="both"/>
      </w:pPr>
      <w:r>
        <w:t>Taste A: Veränderung der Augenzahl im Bereich 2 bis 9 in Einerschritten</w:t>
      </w:r>
    </w:p>
    <w:p w:rsidR="00207396" w:rsidRDefault="00207396" w:rsidP="00207396">
      <w:pPr>
        <w:pStyle w:val="Listenabsatz"/>
        <w:numPr>
          <w:ilvl w:val="0"/>
          <w:numId w:val="17"/>
        </w:numPr>
        <w:spacing w:before="120"/>
        <w:jc w:val="both"/>
      </w:pPr>
      <w:r>
        <w:t>Taste B: Veränderung der Anzahl der Würfel im Bereich von 1 bis 3</w:t>
      </w:r>
      <w:r w:rsidRPr="00EF3929">
        <w:t xml:space="preserve"> </w:t>
      </w:r>
      <w:r>
        <w:t>in Einerschritten</w:t>
      </w:r>
    </w:p>
    <w:p w:rsidR="00EF3929" w:rsidRDefault="00EF3929" w:rsidP="00EF3929">
      <w:pPr>
        <w:pStyle w:val="Listenabsatz"/>
        <w:numPr>
          <w:ilvl w:val="0"/>
          <w:numId w:val="17"/>
        </w:numPr>
        <w:spacing w:before="120"/>
        <w:jc w:val="both"/>
      </w:pPr>
      <w:r>
        <w:t>Taste A+B: Einschalten der Grundeinstellung</w:t>
      </w:r>
    </w:p>
    <w:p w:rsidR="00065317" w:rsidRDefault="00065317" w:rsidP="00246D6B">
      <w:pPr>
        <w:pStyle w:val="Listenabsatz"/>
        <w:numPr>
          <w:ilvl w:val="0"/>
          <w:numId w:val="17"/>
        </w:numPr>
        <w:spacing w:before="120"/>
        <w:jc w:val="both"/>
      </w:pPr>
      <w:r>
        <w:t>Schütteln</w:t>
      </w:r>
      <w:r w:rsidR="00EF3929">
        <w:t>:</w:t>
      </w:r>
      <w:r>
        <w:t xml:space="preserve"> </w:t>
      </w:r>
      <w:r w:rsidR="00EF3929">
        <w:t xml:space="preserve">„Wurf der Würfel“ </w:t>
      </w:r>
      <w:r w:rsidR="00EF3929">
        <w:sym w:font="Wingdings" w:char="F0E0"/>
      </w:r>
      <w:r w:rsidR="00EF3929">
        <w:t xml:space="preserve"> </w:t>
      </w:r>
      <w:r>
        <w:t>Anzeige der Augenzahl</w:t>
      </w:r>
      <w:r w:rsidR="00EF3929">
        <w:t>en pro Würfel</w:t>
      </w:r>
      <w:r>
        <w:t xml:space="preserve"> </w:t>
      </w:r>
      <w:r w:rsidR="00EF3929">
        <w:t>incl. Würfelfarbe</w:t>
      </w:r>
    </w:p>
    <w:p w:rsidR="00BD04B1" w:rsidRDefault="00E906AF" w:rsidP="00E906AF">
      <w:pPr>
        <w:pStyle w:val="berschrift2"/>
      </w:pPr>
      <w:r>
        <w:t>Analys</w:t>
      </w:r>
      <w:r w:rsidR="005C49AE">
        <w:t xml:space="preserve">e der Funktionalität und des </w:t>
      </w:r>
      <w:r>
        <w:t xml:space="preserve">Programms </w:t>
      </w:r>
    </w:p>
    <w:p w:rsidR="00E906AF" w:rsidRPr="00E906AF" w:rsidRDefault="00E906AF" w:rsidP="00E906AF">
      <w:pPr>
        <w:spacing w:before="120"/>
        <w:jc w:val="both"/>
      </w:pPr>
      <w:r>
        <w:t>Ein erster Programmentwurf liegt in der Datei „</w:t>
      </w:r>
      <w:r w:rsidR="00D41F1F">
        <w:t>mini-Mega-Wuerfel_Vorgabe</w:t>
      </w:r>
      <w:r>
        <w:t>.hex“ vor. Wir wollen diesen überprüfen.</w:t>
      </w:r>
    </w:p>
    <w:p w:rsidR="00E906AF" w:rsidRDefault="00E906AF" w:rsidP="00E906AF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Schließe den Calliope mini an </w:t>
      </w:r>
      <w:r w:rsidR="00CD310E">
        <w:t>d</w:t>
      </w:r>
      <w:r>
        <w:t>einen Rechner an und kopiere</w:t>
      </w:r>
      <w:r w:rsidR="00904FA2">
        <w:t xml:space="preserve"> das Programm auf </w:t>
      </w:r>
      <w:r>
        <w:t>das</w:t>
      </w:r>
      <w:r w:rsidR="00904FA2">
        <w:t xml:space="preserve"> </w:t>
      </w:r>
      <w:r>
        <w:t>„</w:t>
      </w:r>
      <w:r w:rsidR="002638D0">
        <w:t>MINI</w:t>
      </w:r>
      <w:r>
        <w:t>“-Laufwerk.</w:t>
      </w:r>
    </w:p>
    <w:p w:rsidR="00CD310E" w:rsidRDefault="00E906AF" w:rsidP="00E906AF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Teste </w:t>
      </w:r>
      <w:r w:rsidR="005C49AE">
        <w:t xml:space="preserve">ausgiebig </w:t>
      </w:r>
      <w:r>
        <w:t xml:space="preserve">Korrektheit und Funktionalität des Programms. </w:t>
      </w:r>
    </w:p>
    <w:p w:rsidR="005C49AE" w:rsidRDefault="005C49AE" w:rsidP="00CD310E">
      <w:pPr>
        <w:ind w:left="357"/>
        <w:jc w:val="both"/>
      </w:pPr>
      <w:r>
        <w:t xml:space="preserve">Erfasse in einer </w:t>
      </w:r>
      <w:r w:rsidR="00F033B5">
        <w:t>Übersicht</w:t>
      </w:r>
      <w:r>
        <w:t xml:space="preserve"> die Dinge, die korrekt, fehlerhaft bzw. nicht funktionieren. Vergleiche mit Deinem Nachbarn und testet ggf. erneut.</w:t>
      </w:r>
    </w:p>
    <w:p w:rsidR="0079330C" w:rsidRDefault="00E906AF" w:rsidP="005C49AE">
      <w:pPr>
        <w:ind w:left="357"/>
        <w:jc w:val="both"/>
      </w:pPr>
      <w:r>
        <w:t>Hinweis:</w:t>
      </w:r>
      <w:r w:rsidR="0079330C">
        <w:t xml:space="preserve"> </w:t>
      </w:r>
      <w:r>
        <w:t>Mit Hilfe des</w:t>
      </w:r>
      <w:r w:rsidR="0079330C">
        <w:t xml:space="preserve"> Taster</w:t>
      </w:r>
      <w:r>
        <w:t>s</w:t>
      </w:r>
      <w:r w:rsidR="0079330C">
        <w:t xml:space="preserve"> „RESET“ </w:t>
      </w:r>
      <w:r>
        <w:t xml:space="preserve">kannst </w:t>
      </w:r>
      <w:r w:rsidR="00CD310E">
        <w:t>d</w:t>
      </w:r>
      <w:r>
        <w:t xml:space="preserve">u jederzeit </w:t>
      </w:r>
      <w:r w:rsidR="0079330C">
        <w:t>den Startzustand des Programms wieder herstellen.</w:t>
      </w:r>
    </w:p>
    <w:p w:rsidR="005C49AE" w:rsidRDefault="003D77E8" w:rsidP="003D77E8">
      <w:pPr>
        <w:pStyle w:val="berschrift2"/>
      </w:pPr>
      <w:r>
        <w:t>Fehlerkorrektur</w:t>
      </w:r>
    </w:p>
    <w:p w:rsidR="00904FA2" w:rsidRDefault="00D41F1F" w:rsidP="00C0379D">
      <w:pPr>
        <w:spacing w:before="120"/>
        <w:ind w:left="-3"/>
        <w:jc w:val="both"/>
      </w:pPr>
      <w:r>
        <w:t xml:space="preserve">Importiere die </w:t>
      </w:r>
      <w:r w:rsidR="006E03AF">
        <w:t xml:space="preserve">gegebene </w:t>
      </w:r>
      <w:r>
        <w:t>Datei</w:t>
      </w:r>
      <w:r w:rsidR="002578BC">
        <w:t xml:space="preserve"> in der Entwicklungsumgebung</w:t>
      </w:r>
      <w:bookmarkStart w:id="0" w:name="_GoBack"/>
      <w:bookmarkEnd w:id="0"/>
      <w:r>
        <w:t>.</w:t>
      </w:r>
    </w:p>
    <w:p w:rsidR="00C0379D" w:rsidRDefault="006E03AF" w:rsidP="00C0379D">
      <w:pPr>
        <w:spacing w:before="120"/>
        <w:ind w:left="-3"/>
        <w:jc w:val="both"/>
      </w:pPr>
      <w:r>
        <w:t>Arbeite nach folgender Schrittfolge z</w:t>
      </w:r>
      <w:r w:rsidR="00C0379D">
        <w:t xml:space="preserve">um Beheben </w:t>
      </w:r>
      <w:r>
        <w:t>der</w:t>
      </w:r>
      <w:r w:rsidR="00C0379D">
        <w:t xml:space="preserve"> Fehler und zur Vervollständigung der Arbeitsweise</w:t>
      </w:r>
      <w:r w:rsidR="00444CE3">
        <w:t>.</w:t>
      </w:r>
    </w:p>
    <w:p w:rsidR="006E03AF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>Prüfen/K</w:t>
      </w:r>
      <w:r w:rsidR="00C0379D">
        <w:t>orrigieren der Grundeinstellungen beim Start</w:t>
      </w:r>
    </w:p>
    <w:p w:rsidR="00D41F1F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Prüfen/Korrigieren </w:t>
      </w:r>
      <w:r w:rsidR="00C0379D">
        <w:t xml:space="preserve">der Rücksetzfunktion mit Knopf A+B </w:t>
      </w:r>
      <w:r w:rsidR="003D77E8">
        <w:t xml:space="preserve"> </w:t>
      </w:r>
    </w:p>
    <w:p w:rsidR="00C0379D" w:rsidRDefault="00C0379D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>Begründen der Korrektheit der Berechnung beim Bestimmen der Zufallszahl</w:t>
      </w:r>
    </w:p>
    <w:p w:rsidR="00C0379D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Prüfen/Korrigieren </w:t>
      </w:r>
      <w:r w:rsidR="00C0379D">
        <w:t>des</w:t>
      </w:r>
      <w:r w:rsidR="00C0379D" w:rsidRPr="00C0379D">
        <w:t xml:space="preserve"> </w:t>
      </w:r>
      <w:r w:rsidR="00C0379D">
        <w:t xml:space="preserve">Algorithmus für das Ereignis „Wenn Knopf </w:t>
      </w:r>
      <w:r w:rsidR="00207396">
        <w:t>A</w:t>
      </w:r>
      <w:r w:rsidR="00C0379D">
        <w:t xml:space="preserve"> gedrückt“.</w:t>
      </w:r>
    </w:p>
    <w:p w:rsidR="006E03AF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Prüfen/Korrigieren </w:t>
      </w:r>
      <w:r w:rsidR="00C0379D">
        <w:t>des</w:t>
      </w:r>
      <w:r w:rsidR="00C0379D" w:rsidRPr="00C0379D">
        <w:t xml:space="preserve"> </w:t>
      </w:r>
      <w:r w:rsidR="00C0379D">
        <w:t xml:space="preserve">Algorithmus für das Ereignis „Wenn Knopf </w:t>
      </w:r>
      <w:r w:rsidR="00207396">
        <w:t>B</w:t>
      </w:r>
      <w:r w:rsidR="00C0379D">
        <w:t xml:space="preserve"> gedrückt“.</w:t>
      </w:r>
    </w:p>
    <w:p w:rsidR="006E03AF" w:rsidRDefault="006E03AF" w:rsidP="00444CE3">
      <w:pPr>
        <w:ind w:left="357"/>
        <w:jc w:val="both"/>
      </w:pPr>
      <w:r>
        <w:t>Hinweis: Wissen transferieren!</w:t>
      </w:r>
    </w:p>
    <w:p w:rsidR="006E03AF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>Prüfen/Korrigieren der Farbanpassung bei mehreren Würfeln.</w:t>
      </w:r>
    </w:p>
    <w:p w:rsidR="006E03AF" w:rsidRDefault="006E03AF" w:rsidP="00444CE3">
      <w:pPr>
        <w:ind w:left="357"/>
        <w:jc w:val="both"/>
      </w:pPr>
      <w:r>
        <w:t>Hinweis: Die Variable index merkt sich die Nummer des aktuellen Würfels beginnend bei 0. In Abhängigkeit vom index kann somit die Farbausgabe programmiert werden. Verwenden Sie Logik-Bausteine.</w:t>
      </w:r>
    </w:p>
    <w:p w:rsidR="00444CE3" w:rsidRDefault="00444CE3" w:rsidP="00444CE3">
      <w:pPr>
        <w:pStyle w:val="berschrift2"/>
      </w:pPr>
      <w:r>
        <w:t>Programmdokumentation</w:t>
      </w:r>
    </w:p>
    <w:p w:rsidR="00CD310E" w:rsidRDefault="00444CE3" w:rsidP="00444CE3">
      <w:pPr>
        <w:spacing w:before="120"/>
        <w:ind w:left="-3"/>
        <w:jc w:val="both"/>
      </w:pPr>
      <w:r>
        <w:t>Ergänze für alle Ereignisse beschreibende Programmkommentare.</w:t>
      </w:r>
    </w:p>
    <w:sectPr w:rsidR="00CD310E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C74" w:rsidRDefault="00CE0C74">
      <w:r>
        <w:separator/>
      </w:r>
    </w:p>
  </w:endnote>
  <w:endnote w:type="continuationSeparator" w:id="0">
    <w:p w:rsidR="00CE0C74" w:rsidRDefault="00CE0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21434E5B" wp14:editId="2E21C062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2578BC">
      <w:rPr>
        <w:rFonts w:cs="Arial"/>
        <w:noProof/>
        <w:sz w:val="16"/>
        <w:szCs w:val="16"/>
      </w:rPr>
      <w:t>11.12.2017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C74" w:rsidRDefault="00CE0C74">
      <w:r>
        <w:separator/>
      </w:r>
    </w:p>
  </w:footnote>
  <w:footnote w:type="continuationSeparator" w:id="0">
    <w:p w:rsidR="00CE0C74" w:rsidRDefault="00CE0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20B5BDC" wp14:editId="08CFA6EC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BD04B1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Probleme durch Programmierung lösen – Calliope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D55F7"/>
    <w:multiLevelType w:val="hybridMultilevel"/>
    <w:tmpl w:val="D3ACEF84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6F83B6D"/>
    <w:multiLevelType w:val="hybridMultilevel"/>
    <w:tmpl w:val="03F08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183E5E"/>
    <w:multiLevelType w:val="hybridMultilevel"/>
    <w:tmpl w:val="DF289C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5"/>
  </w:num>
  <w:num w:numId="7">
    <w:abstractNumId w:val="17"/>
  </w:num>
  <w:num w:numId="8">
    <w:abstractNumId w:val="3"/>
  </w:num>
  <w:num w:numId="9">
    <w:abstractNumId w:val="13"/>
  </w:num>
  <w:num w:numId="10">
    <w:abstractNumId w:val="13"/>
  </w:num>
  <w:num w:numId="11">
    <w:abstractNumId w:val="13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5"/>
  </w:num>
  <w:num w:numId="15">
    <w:abstractNumId w:val="20"/>
  </w:num>
  <w:num w:numId="16">
    <w:abstractNumId w:val="19"/>
  </w:num>
  <w:num w:numId="17">
    <w:abstractNumId w:val="9"/>
  </w:num>
  <w:num w:numId="18">
    <w:abstractNumId w:val="4"/>
  </w:num>
  <w:num w:numId="19">
    <w:abstractNumId w:val="6"/>
  </w:num>
  <w:num w:numId="20">
    <w:abstractNumId w:val="14"/>
  </w:num>
  <w:num w:numId="21">
    <w:abstractNumId w:val="8"/>
  </w:num>
  <w:num w:numId="22">
    <w:abstractNumId w:val="18"/>
  </w:num>
  <w:num w:numId="23">
    <w:abstractNumId w:val="10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061BBD"/>
    <w:rsid w:val="00065317"/>
    <w:rsid w:val="0009400C"/>
    <w:rsid w:val="001570DA"/>
    <w:rsid w:val="001722C3"/>
    <w:rsid w:val="001833CA"/>
    <w:rsid w:val="001A3A36"/>
    <w:rsid w:val="001E359A"/>
    <w:rsid w:val="00207396"/>
    <w:rsid w:val="002245D1"/>
    <w:rsid w:val="00246D6B"/>
    <w:rsid w:val="002578BC"/>
    <w:rsid w:val="002638D0"/>
    <w:rsid w:val="003437A2"/>
    <w:rsid w:val="0035460B"/>
    <w:rsid w:val="00363E34"/>
    <w:rsid w:val="0037159F"/>
    <w:rsid w:val="003771C9"/>
    <w:rsid w:val="003B205A"/>
    <w:rsid w:val="003D77E8"/>
    <w:rsid w:val="003F1514"/>
    <w:rsid w:val="00444CE3"/>
    <w:rsid w:val="004513C0"/>
    <w:rsid w:val="00517F4B"/>
    <w:rsid w:val="005520D9"/>
    <w:rsid w:val="00562BB8"/>
    <w:rsid w:val="00562EF3"/>
    <w:rsid w:val="00581A0C"/>
    <w:rsid w:val="005A39A7"/>
    <w:rsid w:val="005C49AE"/>
    <w:rsid w:val="005C6F5E"/>
    <w:rsid w:val="0062114E"/>
    <w:rsid w:val="00630410"/>
    <w:rsid w:val="00640AE6"/>
    <w:rsid w:val="00664D6E"/>
    <w:rsid w:val="0068724E"/>
    <w:rsid w:val="006906CA"/>
    <w:rsid w:val="006A7CA8"/>
    <w:rsid w:val="006B7062"/>
    <w:rsid w:val="006D6F6A"/>
    <w:rsid w:val="006E03AF"/>
    <w:rsid w:val="00715031"/>
    <w:rsid w:val="00753B6A"/>
    <w:rsid w:val="00771E1E"/>
    <w:rsid w:val="0079330C"/>
    <w:rsid w:val="0082423C"/>
    <w:rsid w:val="00832215"/>
    <w:rsid w:val="008420F9"/>
    <w:rsid w:val="00884254"/>
    <w:rsid w:val="0089370D"/>
    <w:rsid w:val="008D305F"/>
    <w:rsid w:val="00904FA2"/>
    <w:rsid w:val="009238FD"/>
    <w:rsid w:val="00923EB5"/>
    <w:rsid w:val="009776B5"/>
    <w:rsid w:val="00993B3E"/>
    <w:rsid w:val="009D71E8"/>
    <w:rsid w:val="009E7007"/>
    <w:rsid w:val="009F599F"/>
    <w:rsid w:val="00A06D2B"/>
    <w:rsid w:val="00A10445"/>
    <w:rsid w:val="00A22A90"/>
    <w:rsid w:val="00A75A7C"/>
    <w:rsid w:val="00A9436B"/>
    <w:rsid w:val="00AD319C"/>
    <w:rsid w:val="00B17402"/>
    <w:rsid w:val="00B9508C"/>
    <w:rsid w:val="00B9754D"/>
    <w:rsid w:val="00BD04B1"/>
    <w:rsid w:val="00C0379D"/>
    <w:rsid w:val="00C147EC"/>
    <w:rsid w:val="00C30589"/>
    <w:rsid w:val="00C40DEE"/>
    <w:rsid w:val="00C55A48"/>
    <w:rsid w:val="00C55C67"/>
    <w:rsid w:val="00C80970"/>
    <w:rsid w:val="00CB5531"/>
    <w:rsid w:val="00CC39FB"/>
    <w:rsid w:val="00CD310E"/>
    <w:rsid w:val="00CE0C74"/>
    <w:rsid w:val="00CF2A05"/>
    <w:rsid w:val="00D21DB8"/>
    <w:rsid w:val="00D41F1F"/>
    <w:rsid w:val="00DE3FFB"/>
    <w:rsid w:val="00E1597D"/>
    <w:rsid w:val="00E6584E"/>
    <w:rsid w:val="00E906AF"/>
    <w:rsid w:val="00E922B7"/>
    <w:rsid w:val="00EC1DEC"/>
    <w:rsid w:val="00EE3DC0"/>
    <w:rsid w:val="00EF3929"/>
    <w:rsid w:val="00F033B5"/>
    <w:rsid w:val="00F049E2"/>
    <w:rsid w:val="00F21C66"/>
    <w:rsid w:val="00F26F5D"/>
    <w:rsid w:val="00FA2EF0"/>
    <w:rsid w:val="00FC16F3"/>
    <w:rsid w:val="00F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02A05C"/>
  <w15:docId w15:val="{FD3E8E42-8B8C-42F2-8E65-ECD25633D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0E8B4-DF4C-4438-9721-1F3364AD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299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10</cp:revision>
  <cp:lastPrinted>2017-12-11T17:53:00Z</cp:lastPrinted>
  <dcterms:created xsi:type="dcterms:W3CDTF">2017-12-09T10:23:00Z</dcterms:created>
  <dcterms:modified xsi:type="dcterms:W3CDTF">2020-12-01T17:14:00Z</dcterms:modified>
</cp:coreProperties>
</file>